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20815"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341D2F27" wp14:editId="5EA6BF29">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ACCORD–CADRE N°</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9B1CD0" w:rsidRDefault="009B1CD0" w:rsidP="00920815">
      <w:pPr>
        <w:tabs>
          <w:tab w:val="left" w:pos="284"/>
          <w:tab w:val="left" w:pos="851"/>
        </w:tabs>
        <w:jc w:val="both"/>
        <w:rPr>
          <w:rFonts w:ascii="Arial" w:hAnsi="Arial" w:cs="Arial"/>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0B5659">
        <w:rPr>
          <w:rFonts w:ascii="Arial" w:hAnsi="Arial" w:cs="Arial"/>
          <w:b/>
        </w:rPr>
        <w:t>2</w:t>
      </w:r>
      <w:r w:rsidR="00D328AB" w:rsidRPr="00860405">
        <w:rPr>
          <w:rFonts w:ascii="Arial" w:hAnsi="Arial" w:cs="Arial"/>
          <w:b/>
        </w:rPr>
        <w:t xml:space="preserve"> </w:t>
      </w:r>
      <w:proofErr w:type="gramStart"/>
      <w:r w:rsidR="00D328AB" w:rsidRPr="00860405">
        <w:rPr>
          <w:rFonts w:ascii="Arial" w:hAnsi="Arial" w:cs="Arial"/>
          <w:b/>
        </w:rPr>
        <w:t>portant</w:t>
      </w:r>
      <w:proofErr w:type="gramEnd"/>
      <w:r w:rsidR="00D328AB" w:rsidRPr="00860405">
        <w:rPr>
          <w:rFonts w:ascii="Arial" w:hAnsi="Arial" w:cs="Arial"/>
          <w:b/>
        </w:rPr>
        <w:t xml:space="preserve"> sur des </w:t>
      </w:r>
      <w:r w:rsidR="00860405" w:rsidRPr="00860405">
        <w:rPr>
          <w:rFonts w:ascii="Arial" w:hAnsi="Arial" w:cs="Arial"/>
          <w:b/>
        </w:rPr>
        <w:t>prestations de</w:t>
      </w:r>
      <w:r w:rsidR="0075318D">
        <w:rPr>
          <w:rFonts w:ascii="Arial" w:hAnsi="Arial" w:cs="Arial"/>
          <w:b/>
        </w:rPr>
        <w:t xml:space="preserve"> paniers-repas </w:t>
      </w:r>
      <w:r w:rsidR="00860405" w:rsidRPr="00860405">
        <w:rPr>
          <w:rFonts w:ascii="Arial" w:eastAsia="Times" w:hAnsi="Arial" w:cs="Arial"/>
          <w:b/>
        </w:rPr>
        <w:t xml:space="preserve">à livrer dans l’agglomération </w:t>
      </w:r>
      <w:r w:rsidR="002B37C9">
        <w:rPr>
          <w:rFonts w:ascii="Arial" w:eastAsia="Times" w:hAnsi="Arial" w:cs="Arial"/>
          <w:b/>
        </w:rPr>
        <w:t>messine</w:t>
      </w:r>
      <w:r w:rsidR="00516FAA" w:rsidRPr="001140FE">
        <w:rPr>
          <w:rFonts w:ascii="Arial" w:hAnsi="Arial" w:cs="Arial"/>
          <w:b/>
        </w:rPr>
        <w:t> </w:t>
      </w:r>
      <w:r w:rsidR="004D4630" w:rsidRPr="001140FE">
        <w:rPr>
          <w:rFonts w:ascii="Arial" w:hAnsi="Arial" w:cs="Arial"/>
          <w:b/>
        </w:rPr>
        <w:t xml:space="preserve">pour </w:t>
      </w:r>
      <w:r w:rsidR="00920815" w:rsidRPr="001140FE">
        <w:rPr>
          <w:rFonts w:ascii="Arial" w:hAnsi="Arial" w:cs="Arial"/>
          <w:b/>
        </w:rPr>
        <w:t xml:space="preserve">les </w:t>
      </w:r>
      <w:r w:rsidR="00920815">
        <w:rPr>
          <w:rFonts w:ascii="Arial" w:hAnsi="Arial" w:cs="Arial"/>
          <w:b/>
        </w:rPr>
        <w:t>entités du CNRS.</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920815">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20815">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20815">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20815">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920815">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20815">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920815">
        <w:rPr>
          <w:rFonts w:ascii="Arial" w:hAnsi="Arial" w:cs="Arial"/>
          <w:szCs w:val="22"/>
        </w:rPr>
      </w:r>
      <w:r w:rsidR="00920815">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920815">
        <w:rPr>
          <w:b/>
        </w:rPr>
      </w:r>
      <w:r w:rsidR="00920815">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20815">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920815">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920815">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920815">
        <w:rPr>
          <w:rFonts w:ascii="Arial" w:hAnsi="Arial" w:cs="Arial"/>
          <w:szCs w:val="22"/>
        </w:rPr>
      </w:r>
      <w:r w:rsidR="00920815">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920815">
        <w:rPr>
          <w:rFonts w:ascii="Arial" w:hAnsi="Arial" w:cs="Arial"/>
          <w:szCs w:val="22"/>
        </w:rPr>
      </w:r>
      <w:r w:rsidR="00920815">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r w:rsidR="0075318D">
        <w:rPr>
          <w:rFonts w:ascii="Arial" w:hAnsi="Arial" w:cs="Arial"/>
        </w:rPr>
        <w:t>aux</w:t>
      </w:r>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2081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20815">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920815">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920815">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920815">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920815">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20815">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20815">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92081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920815">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920815">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920815">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92081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920815">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920815">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920815">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20815" w:rsidRDefault="00920815" w:rsidP="00920815">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spacing w:val="-10"/>
        </w:rPr>
        <w:tab/>
      </w:r>
      <w:r>
        <w:rPr>
          <w:rFonts w:ascii="Arial" w:hAnsi="Arial" w:cs="Arial"/>
          <w:b w:val="0"/>
          <w:bCs/>
          <w:iCs/>
        </w:rPr>
        <w:t>Désignation de l’acheteur :</w:t>
      </w:r>
    </w:p>
    <w:p w:rsidR="00920815" w:rsidRDefault="00920815" w:rsidP="00920815">
      <w:pPr>
        <w:pStyle w:val="Titre1"/>
        <w:numPr>
          <w:ilvl w:val="0"/>
          <w:numId w:val="0"/>
        </w:numPr>
        <w:tabs>
          <w:tab w:val="left" w:pos="851"/>
        </w:tabs>
        <w:ind w:left="567"/>
        <w:jc w:val="both"/>
        <w:rPr>
          <w:rFonts w:ascii="Arial" w:hAnsi="Arial" w:cs="Arial"/>
          <w:b w:val="0"/>
          <w:bCs/>
          <w:i/>
          <w:iCs/>
          <w:sz w:val="18"/>
          <w:szCs w:val="18"/>
        </w:rPr>
      </w:pPr>
    </w:p>
    <w:p w:rsidR="00920815" w:rsidRPr="00021621" w:rsidRDefault="00920815" w:rsidP="00920815">
      <w:pPr>
        <w:tabs>
          <w:tab w:val="left" w:pos="851"/>
        </w:tabs>
        <w:jc w:val="both"/>
        <w:rPr>
          <w:rFonts w:ascii="Arial" w:hAnsi="Arial" w:cs="Arial"/>
          <w:b/>
        </w:rPr>
      </w:pPr>
      <w:r>
        <w:rPr>
          <w:rFonts w:ascii="Arial" w:hAnsi="Arial" w:cs="Arial"/>
          <w:b/>
        </w:rPr>
        <w:t>La Délégation Centre Est du CNRS</w:t>
      </w:r>
    </w:p>
    <w:p w:rsidR="00920815" w:rsidRDefault="00920815" w:rsidP="00920815">
      <w:pPr>
        <w:tabs>
          <w:tab w:val="left" w:pos="851"/>
        </w:tabs>
        <w:jc w:val="both"/>
        <w:rPr>
          <w:rFonts w:ascii="Arial" w:hAnsi="Arial" w:cs="Arial"/>
        </w:rPr>
      </w:pPr>
      <w:r>
        <w:rPr>
          <w:rFonts w:ascii="Arial" w:hAnsi="Arial" w:cs="Arial"/>
        </w:rPr>
        <w:t xml:space="preserve">17, rue Notre Dame des Pauvres </w:t>
      </w:r>
    </w:p>
    <w:p w:rsidR="00920815" w:rsidRDefault="00920815" w:rsidP="00920815">
      <w:pPr>
        <w:tabs>
          <w:tab w:val="left" w:pos="851"/>
        </w:tabs>
        <w:jc w:val="both"/>
        <w:rPr>
          <w:rFonts w:ascii="Arial" w:hAnsi="Arial" w:cs="Arial"/>
        </w:rPr>
      </w:pPr>
      <w:r>
        <w:rPr>
          <w:rFonts w:ascii="Arial" w:hAnsi="Arial" w:cs="Arial"/>
        </w:rPr>
        <w:t>BP 10075</w:t>
      </w:r>
    </w:p>
    <w:p w:rsidR="00920815" w:rsidRDefault="00920815" w:rsidP="00920815">
      <w:pPr>
        <w:tabs>
          <w:tab w:val="left" w:pos="851"/>
        </w:tabs>
        <w:jc w:val="both"/>
        <w:rPr>
          <w:rFonts w:ascii="Arial" w:hAnsi="Arial" w:cs="Arial"/>
        </w:rPr>
      </w:pPr>
      <w:r>
        <w:rPr>
          <w:rFonts w:ascii="Arial" w:hAnsi="Arial" w:cs="Arial"/>
        </w:rPr>
        <w:t>54 519 VANDOEUVRE-LES-NANCY</w:t>
      </w:r>
      <w:r>
        <w:rPr>
          <w:rFonts w:ascii="Arial" w:hAnsi="Arial" w:cs="Arial"/>
        </w:rPr>
        <w:tab/>
      </w:r>
    </w:p>
    <w:p w:rsidR="00920815" w:rsidRDefault="00920815" w:rsidP="00920815">
      <w:pPr>
        <w:pStyle w:val="En-tte"/>
        <w:tabs>
          <w:tab w:val="clear" w:pos="4536"/>
          <w:tab w:val="clear" w:pos="9072"/>
          <w:tab w:val="left" w:pos="4334"/>
        </w:tabs>
        <w:jc w:val="both"/>
        <w:rPr>
          <w:rFonts w:ascii="Arial" w:hAnsi="Arial" w:cs="Arial"/>
        </w:rPr>
      </w:pPr>
      <w:r>
        <w:rPr>
          <w:rFonts w:ascii="Arial" w:hAnsi="Arial" w:cs="Arial"/>
        </w:rPr>
        <w:tab/>
      </w:r>
    </w:p>
    <w:p w:rsidR="00920815" w:rsidRDefault="00920815" w:rsidP="00920815">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Nom, prénom, qualité du s</w:t>
      </w:r>
      <w:bookmarkStart w:id="1" w:name="_GoBack"/>
      <w:bookmarkEnd w:id="1"/>
      <w:r>
        <w:rPr>
          <w:rFonts w:ascii="Arial" w:hAnsi="Arial" w:cs="Arial"/>
        </w:rPr>
        <w:t>ignataire du marché ou de l’accord-cadre :</w:t>
      </w:r>
    </w:p>
    <w:p w:rsidR="00920815" w:rsidRDefault="00920815" w:rsidP="00920815">
      <w:pPr>
        <w:tabs>
          <w:tab w:val="left" w:pos="851"/>
        </w:tabs>
        <w:jc w:val="both"/>
        <w:rPr>
          <w:rFonts w:ascii="Arial" w:hAnsi="Arial" w:cs="Arial"/>
        </w:rPr>
      </w:pPr>
    </w:p>
    <w:p w:rsidR="00920815" w:rsidRPr="00021621" w:rsidRDefault="00920815" w:rsidP="00920815">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920815" w:rsidRDefault="00920815" w:rsidP="00920815">
      <w:pPr>
        <w:tabs>
          <w:tab w:val="left" w:pos="851"/>
        </w:tabs>
        <w:jc w:val="both"/>
        <w:rPr>
          <w:rFonts w:ascii="Arial" w:hAnsi="Arial" w:cs="Arial"/>
        </w:rPr>
      </w:pPr>
    </w:p>
    <w:p w:rsidR="00920815" w:rsidRDefault="00920815" w:rsidP="0092081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20815" w:rsidRDefault="00920815" w:rsidP="00920815">
      <w:pPr>
        <w:tabs>
          <w:tab w:val="left" w:pos="851"/>
        </w:tabs>
        <w:jc w:val="both"/>
        <w:rPr>
          <w:rFonts w:ascii="Arial" w:hAnsi="Arial" w:cs="Arial"/>
        </w:rPr>
      </w:pPr>
    </w:p>
    <w:p w:rsidR="00920815" w:rsidRPr="00021621" w:rsidRDefault="00920815" w:rsidP="00920815">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920815" w:rsidRDefault="00920815" w:rsidP="00920815">
      <w:pPr>
        <w:pStyle w:val="fcase2metab"/>
        <w:ind w:left="0" w:firstLine="0"/>
        <w:rPr>
          <w:rFonts w:ascii="Arial" w:hAnsi="Arial" w:cs="Arial"/>
        </w:rPr>
      </w:pPr>
    </w:p>
    <w:p w:rsidR="00920815" w:rsidRDefault="00920815" w:rsidP="00920815">
      <w:pPr>
        <w:tabs>
          <w:tab w:val="left" w:pos="252"/>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eastAsia="Arial" w:hAnsi="Arial" w:cs="Arial"/>
          <w:b/>
          <w:spacing w:val="-10"/>
        </w:rPr>
        <w:tab/>
      </w:r>
      <w:r>
        <w:rPr>
          <w:rFonts w:ascii="Arial" w:hAnsi="Arial" w:cs="Arial"/>
        </w:rPr>
        <w:t>Désignation, adresse, numéro de téléphone du comptable assignataire :</w:t>
      </w:r>
    </w:p>
    <w:p w:rsidR="00920815" w:rsidRDefault="00920815" w:rsidP="00920815">
      <w:pPr>
        <w:pStyle w:val="fcase2metab"/>
        <w:rPr>
          <w:rFonts w:ascii="Arial" w:hAnsi="Arial" w:cs="Arial"/>
        </w:rPr>
      </w:pPr>
    </w:p>
    <w:p w:rsidR="00920815" w:rsidRPr="00021621" w:rsidRDefault="00920815" w:rsidP="00920815">
      <w:pPr>
        <w:pStyle w:val="fcase2metab"/>
        <w:rPr>
          <w:rFonts w:ascii="Arial" w:hAnsi="Arial" w:cs="Arial"/>
          <w:b/>
        </w:rPr>
      </w:pPr>
      <w:r w:rsidRPr="00021621">
        <w:rPr>
          <w:rFonts w:ascii="Arial" w:hAnsi="Arial" w:cs="Arial"/>
          <w:b/>
        </w:rPr>
        <w:t xml:space="preserve">L’Agent comptable secondaire de la délégation Centre-Est du CNRS </w:t>
      </w:r>
    </w:p>
    <w:p w:rsidR="00920815" w:rsidRDefault="00920815" w:rsidP="00920815">
      <w:pPr>
        <w:pStyle w:val="fcase2metab"/>
        <w:rPr>
          <w:rFonts w:ascii="Arial" w:hAnsi="Arial" w:cs="Arial"/>
        </w:rPr>
      </w:pPr>
      <w:r>
        <w:rPr>
          <w:rFonts w:ascii="Arial" w:hAnsi="Arial" w:cs="Arial"/>
        </w:rPr>
        <w:t xml:space="preserve">17, rue Notre Dame des Pauvres </w:t>
      </w:r>
    </w:p>
    <w:p w:rsidR="00920815" w:rsidRDefault="00920815" w:rsidP="00920815">
      <w:pPr>
        <w:pStyle w:val="fcase2metab"/>
        <w:rPr>
          <w:rFonts w:ascii="Arial" w:hAnsi="Arial" w:cs="Arial"/>
        </w:rPr>
      </w:pPr>
      <w:r>
        <w:rPr>
          <w:rFonts w:ascii="Arial" w:hAnsi="Arial" w:cs="Arial"/>
        </w:rPr>
        <w:t>BP 10075</w:t>
      </w:r>
    </w:p>
    <w:p w:rsidR="00920815" w:rsidRDefault="00920815" w:rsidP="00920815">
      <w:pPr>
        <w:pStyle w:val="fcase2metab"/>
        <w:rPr>
          <w:rFonts w:ascii="Arial" w:hAnsi="Arial" w:cs="Arial"/>
        </w:rPr>
      </w:pPr>
      <w:r>
        <w:rPr>
          <w:rFonts w:ascii="Arial" w:hAnsi="Arial" w:cs="Arial"/>
        </w:rPr>
        <w:t xml:space="preserve">54 519 VANDOEUVRE-LES-NANCY </w:t>
      </w:r>
    </w:p>
    <w:p w:rsidR="00920815" w:rsidRPr="00AD2BD7" w:rsidRDefault="00920815" w:rsidP="00920815">
      <w:pPr>
        <w:rPr>
          <w:rFonts w:ascii="Arial Narrow" w:hAnsi="Arial Narrow"/>
          <w:b/>
          <w:sz w:val="24"/>
          <w:szCs w:val="24"/>
        </w:rPr>
      </w:pP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0B5659">
            <w:rPr>
              <w:rFonts w:ascii="Arial" w:hAnsi="Arial" w:cs="Arial"/>
              <w:b/>
              <w:i/>
            </w:rPr>
            <w:t>2</w:t>
          </w:r>
          <w:r w:rsidR="004D4630" w:rsidRPr="004D4630">
            <w:rPr>
              <w:rFonts w:ascii="Arial" w:hAnsi="Arial" w:cs="Arial"/>
              <w:b/>
              <w:i/>
            </w:rPr>
            <w:t xml:space="preserve"> – </w:t>
          </w:r>
          <w:r w:rsidR="00920815">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659"/>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B37C9"/>
    <w:rsid w:val="002C2CA3"/>
    <w:rsid w:val="002C4B3E"/>
    <w:rsid w:val="002C79D6"/>
    <w:rsid w:val="002E5793"/>
    <w:rsid w:val="00332B12"/>
    <w:rsid w:val="00354C04"/>
    <w:rsid w:val="00356C90"/>
    <w:rsid w:val="00385E76"/>
    <w:rsid w:val="003D07B4"/>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109AB"/>
    <w:rsid w:val="0064560F"/>
    <w:rsid w:val="00657638"/>
    <w:rsid w:val="00660727"/>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20815"/>
    <w:rsid w:val="00934503"/>
    <w:rsid w:val="00974C33"/>
    <w:rsid w:val="00983FF3"/>
    <w:rsid w:val="009B1CD0"/>
    <w:rsid w:val="009B45B9"/>
    <w:rsid w:val="009C044C"/>
    <w:rsid w:val="009E1AA5"/>
    <w:rsid w:val="00A2451A"/>
    <w:rsid w:val="00A406CE"/>
    <w:rsid w:val="00A554A5"/>
    <w:rsid w:val="00A65B61"/>
    <w:rsid w:val="00AD288F"/>
    <w:rsid w:val="00AE7831"/>
    <w:rsid w:val="00B054DA"/>
    <w:rsid w:val="00B51E65"/>
    <w:rsid w:val="00B87564"/>
    <w:rsid w:val="00BA44E5"/>
    <w:rsid w:val="00BD3E09"/>
    <w:rsid w:val="00BE6078"/>
    <w:rsid w:val="00BF3633"/>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70BE34D2"/>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937C8-242B-40B7-B0EC-3E013737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5</Pages>
  <Words>1628</Words>
  <Characters>8958</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12</cp:revision>
  <cp:lastPrinted>2016-04-08T14:31:00Z</cp:lastPrinted>
  <dcterms:created xsi:type="dcterms:W3CDTF">2021-02-26T08:02:00Z</dcterms:created>
  <dcterms:modified xsi:type="dcterms:W3CDTF">2025-07-01T09:46:00Z</dcterms:modified>
</cp:coreProperties>
</file>